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04686961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E11541">
        <w:rPr>
          <w:rFonts w:ascii="Arial" w:hAnsi="Arial" w:cs="Arial"/>
          <w:sz w:val="22"/>
          <w:szCs w:val="22"/>
          <w:lang w:val="pl-PL"/>
        </w:rPr>
        <w:t> </w:t>
      </w:r>
      <w:bookmarkStart w:id="0" w:name="_GoBack"/>
      <w:bookmarkEnd w:id="0"/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E11541">
        <w:rPr>
          <w:rFonts w:ascii="Arial" w:hAnsi="Arial" w:cs="Arial"/>
          <w:sz w:val="22"/>
          <w:szCs w:val="22"/>
          <w:lang w:val="pl-PL"/>
        </w:rPr>
        <w:t>2)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780BAD62" w:rsidR="009C2813" w:rsidRDefault="00E11541" w:rsidP="000D521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11541">
        <w:rPr>
          <w:rFonts w:ascii="Arial" w:hAnsi="Arial" w:cs="Arial"/>
          <w:b/>
          <w:bCs/>
          <w:sz w:val="22"/>
          <w:szCs w:val="22"/>
          <w:lang w:val="pl-PL" w:eastAsia="pl-PL"/>
        </w:rPr>
        <w:t>Budowa chodnika w ciągu drogi powiatowej Nr 1 203R - ul. Piłsudskiego 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E11541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E11541">
        <w:rPr>
          <w:rFonts w:ascii="Arial" w:hAnsi="Arial" w:cs="Arial"/>
          <w:b/>
          <w:bCs/>
          <w:sz w:val="22"/>
          <w:szCs w:val="22"/>
          <w:lang w:val="pl-PL" w:eastAsia="pl-PL"/>
        </w:rPr>
        <w:t>Radomyśl Wielki na długości 0,200 km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047EE4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A47A3A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E2D39" w14:textId="77777777" w:rsidR="00D91856" w:rsidRDefault="00D91856" w:rsidP="00AC1A4B">
      <w:r>
        <w:separator/>
      </w:r>
    </w:p>
  </w:endnote>
  <w:endnote w:type="continuationSeparator" w:id="0">
    <w:p w14:paraId="70EAC54E" w14:textId="77777777" w:rsidR="00D91856" w:rsidRDefault="00D918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E11541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E11541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D647B" w14:textId="77777777" w:rsidR="00D91856" w:rsidRDefault="00D91856" w:rsidP="00AC1A4B">
      <w:r>
        <w:separator/>
      </w:r>
    </w:p>
  </w:footnote>
  <w:footnote w:type="continuationSeparator" w:id="0">
    <w:p w14:paraId="30BA84D9" w14:textId="77777777" w:rsidR="00D91856" w:rsidRDefault="00D9185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28E2167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22F6C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F96452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C6EE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E11541">
      <w:rPr>
        <w:rFonts w:ascii="Calibri" w:hAnsi="Calibri"/>
        <w:b/>
        <w:bCs/>
        <w:color w:val="4F81BD"/>
        <w:sz w:val="18"/>
        <w:szCs w:val="18"/>
        <w:lang w:val="pl-PL" w:eastAsia="ar-SA"/>
      </w:rPr>
      <w:t>6.2022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856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11541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34784-4866-4456-A994-B0D4237A2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2020-12-14T07:24:00Z</cp:lastPrinted>
  <dcterms:created xsi:type="dcterms:W3CDTF">2021-02-17T13:18:00Z</dcterms:created>
  <dcterms:modified xsi:type="dcterms:W3CDTF">2022-06-14T06:50:00Z</dcterms:modified>
</cp:coreProperties>
</file>